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665DA" w14:textId="700F731E" w:rsidR="000043DA" w:rsidRPr="003E0522" w:rsidRDefault="004F76A4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>
        <w:rPr>
          <w:rFonts w:asciiTheme="minorHAnsi" w:hAnsiTheme="minorHAnsi" w:cs="Calibri"/>
          <w:b/>
          <w:sz w:val="18"/>
          <w:szCs w:val="18"/>
        </w:rPr>
        <w:t>Z</w:t>
      </w:r>
      <w:r w:rsidR="000043DA" w:rsidRPr="003E0522">
        <w:rPr>
          <w:rFonts w:asciiTheme="minorHAnsi" w:hAnsiTheme="minorHAnsi" w:cs="Calibri"/>
          <w:b/>
          <w:sz w:val="18"/>
          <w:szCs w:val="18"/>
        </w:rPr>
        <w:t xml:space="preserve">ałącznik nr </w:t>
      </w:r>
      <w:r w:rsidR="000D1727">
        <w:rPr>
          <w:rFonts w:asciiTheme="minorHAnsi" w:hAnsiTheme="minorHAnsi" w:cs="Calibri"/>
          <w:b/>
          <w:sz w:val="18"/>
          <w:szCs w:val="18"/>
        </w:rPr>
        <w:t>4</w:t>
      </w:r>
      <w:r w:rsidR="00BF08D9">
        <w:rPr>
          <w:rFonts w:asciiTheme="minorHAnsi" w:hAnsiTheme="minorHAnsi" w:cs="Calibri"/>
          <w:b/>
          <w:sz w:val="18"/>
          <w:szCs w:val="18"/>
        </w:rPr>
        <w:t xml:space="preserve"> do S</w:t>
      </w:r>
      <w:r w:rsidR="000043DA"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361E25A0" w14:textId="398E3781" w:rsidR="000043DA" w:rsidRPr="003E0522" w:rsidRDefault="000043DA" w:rsidP="00072F4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eastAsia="Calibri" w:hAnsiTheme="minorHAnsi" w:cs="Segoe UI"/>
          <w:b/>
          <w:i/>
          <w:sz w:val="18"/>
          <w:szCs w:val="18"/>
          <w:lang w:eastAsia="en-US"/>
        </w:rPr>
      </w:pP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="00072F42" w:rsidRPr="00A63B1F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="00072F42">
        <w:rPr>
          <w:rFonts w:asciiTheme="minorHAnsi" w:hAnsiTheme="minorHAnsi" w:cstheme="minorHAnsi"/>
          <w:b/>
          <w:bCs/>
          <w:iCs/>
          <w:sz w:val="18"/>
          <w:szCs w:val="18"/>
        </w:rPr>
        <w:t>:</w:t>
      </w:r>
      <w:r w:rsidR="00072F42"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POST/EOD/EOD/BM/00</w:t>
      </w:r>
      <w:r w:rsidR="006275EC">
        <w:rPr>
          <w:rFonts w:asciiTheme="minorHAnsi" w:hAnsiTheme="minorHAnsi" w:cstheme="minorHAnsi"/>
          <w:b/>
          <w:bCs/>
          <w:iCs/>
          <w:sz w:val="18"/>
          <w:szCs w:val="18"/>
        </w:rPr>
        <w:t>004</w:t>
      </w:r>
      <w:r w:rsidR="00072F42"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>/20</w:t>
      </w:r>
      <w:r w:rsidR="00762D6A">
        <w:rPr>
          <w:rFonts w:asciiTheme="minorHAnsi" w:hAnsiTheme="minorHAnsi" w:cstheme="minorHAnsi"/>
          <w:b/>
          <w:bCs/>
          <w:iCs/>
          <w:sz w:val="18"/>
          <w:szCs w:val="18"/>
        </w:rPr>
        <w:t>2</w:t>
      </w:r>
      <w:r w:rsidR="006275EC">
        <w:rPr>
          <w:rFonts w:asciiTheme="minorHAnsi" w:hAnsiTheme="minorHAnsi" w:cstheme="minorHAnsi"/>
          <w:b/>
          <w:bCs/>
          <w:iCs/>
          <w:sz w:val="18"/>
          <w:szCs w:val="18"/>
        </w:rPr>
        <w:t>6</w:t>
      </w:r>
    </w:p>
    <w:p w14:paraId="3D964544" w14:textId="77777777" w:rsidR="00A471CD" w:rsidRDefault="00A471CD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</w:p>
    <w:p w14:paraId="48EC08E3" w14:textId="77777777" w:rsidR="000043DA" w:rsidRPr="003E0522" w:rsidRDefault="000043DA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WYKAZ OSÓB</w:t>
      </w:r>
    </w:p>
    <w:p w14:paraId="221DB55F" w14:textId="17B015F4" w:rsidR="000043DA" w:rsidRPr="003E0522" w:rsidRDefault="000043DA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 xml:space="preserve">zgodnie z warunkami określonymi </w:t>
      </w:r>
      <w:r w:rsidRPr="003E0522">
        <w:rPr>
          <w:rFonts w:asciiTheme="minorHAnsi" w:hAnsiTheme="minorHAnsi" w:cs="Segoe UI"/>
          <w:b/>
          <w:sz w:val="18"/>
          <w:szCs w:val="18"/>
        </w:rPr>
        <w:br/>
        <w:t xml:space="preserve">w Sekcji IV ust. 1 lit </w:t>
      </w:r>
      <w:proofErr w:type="spellStart"/>
      <w:r w:rsidRPr="003E0522">
        <w:rPr>
          <w:rFonts w:asciiTheme="minorHAnsi" w:hAnsiTheme="minorHAnsi" w:cs="Segoe UI"/>
          <w:b/>
          <w:sz w:val="18"/>
          <w:szCs w:val="18"/>
        </w:rPr>
        <w:t>b</w:t>
      </w:r>
      <w:r w:rsidR="00790C53">
        <w:rPr>
          <w:rFonts w:asciiTheme="minorHAnsi" w:hAnsiTheme="minorHAnsi" w:cs="Segoe UI"/>
          <w:b/>
          <w:sz w:val="18"/>
          <w:szCs w:val="18"/>
        </w:rPr>
        <w:t>,c</w:t>
      </w:r>
      <w:proofErr w:type="spellEnd"/>
      <w:r w:rsidR="00156604">
        <w:rPr>
          <w:rFonts w:asciiTheme="minorHAnsi" w:hAnsiTheme="minorHAnsi" w:cs="Segoe UI"/>
          <w:b/>
          <w:sz w:val="18"/>
          <w:szCs w:val="18"/>
        </w:rPr>
        <w:t>)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SWZ</w:t>
      </w:r>
    </w:p>
    <w:p w14:paraId="68C3CD3C" w14:textId="77777777" w:rsidR="00A471CD" w:rsidRPr="003E0522" w:rsidRDefault="00A471CD" w:rsidP="000043DA">
      <w:pPr>
        <w:jc w:val="both"/>
        <w:rPr>
          <w:rFonts w:asciiTheme="minorHAnsi" w:eastAsia="Calibri" w:hAnsiTheme="minorHAnsi" w:cs="Segoe UI"/>
          <w:bCs/>
          <w:sz w:val="18"/>
          <w:szCs w:val="18"/>
          <w:lang w:eastAsia="en-US"/>
        </w:rPr>
      </w:pPr>
    </w:p>
    <w:p w14:paraId="5B65B7BA" w14:textId="77777777" w:rsidR="00E110C0" w:rsidRPr="00401C9E" w:rsidRDefault="00E110C0" w:rsidP="00E110C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401C9E">
        <w:rPr>
          <w:rFonts w:asciiTheme="minorHAnsi" w:eastAsia="Calibri" w:hAnsiTheme="minorHAns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tj.: </w:t>
      </w:r>
    </w:p>
    <w:p w14:paraId="68463ADA" w14:textId="77777777" w:rsidR="00E110C0" w:rsidRPr="00401C9E" w:rsidRDefault="00E110C0" w:rsidP="00E110C0">
      <w:pPr>
        <w:jc w:val="both"/>
        <w:rPr>
          <w:rFonts w:asciiTheme="minorHAnsi" w:eastAsia="Calibri" w:hAnsiTheme="minorHAnsi" w:cstheme="minorHAnsi"/>
          <w:bCs/>
          <w:sz w:val="18"/>
          <w:szCs w:val="18"/>
        </w:rPr>
      </w:pPr>
      <w:r w:rsidRPr="00401C9E">
        <w:rPr>
          <w:rFonts w:asciiTheme="minorHAnsi" w:eastAsia="Calibri" w:hAnsiTheme="minorHAnsi" w:cstheme="minorHAnsi"/>
          <w:bCs/>
          <w:sz w:val="18"/>
          <w:szCs w:val="18"/>
        </w:rPr>
        <w:t>dysponujemy:</w:t>
      </w:r>
    </w:p>
    <w:p w14:paraId="357F3527" w14:textId="77777777" w:rsidR="00E110C0" w:rsidRPr="00401C9E" w:rsidRDefault="00E110C0" w:rsidP="00E110C0">
      <w:pPr>
        <w:jc w:val="both"/>
        <w:rPr>
          <w:rFonts w:asciiTheme="minorHAnsi" w:eastAsia="Calibri" w:hAnsiTheme="minorHAnsi" w:cstheme="minorHAnsi"/>
          <w:bCs/>
          <w:sz w:val="18"/>
          <w:szCs w:val="18"/>
        </w:rPr>
      </w:pPr>
    </w:p>
    <w:p w14:paraId="7D5DF1AB" w14:textId="2ACD6392" w:rsidR="00790C53" w:rsidRPr="00790C53" w:rsidRDefault="00790C53" w:rsidP="00790C53">
      <w:pPr>
        <w:pStyle w:val="Akapitzlist"/>
        <w:numPr>
          <w:ilvl w:val="0"/>
          <w:numId w:val="54"/>
        </w:numPr>
        <w:ind w:left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790C53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dwoma osobami, z których każda posiada świadectwo kwalifikacyjne „E” grupy, co najmniej w zakresie pkt. 2 </w:t>
      </w:r>
      <w:r w:rsidRPr="00790C53">
        <w:rPr>
          <w:rFonts w:asciiTheme="minorHAnsi" w:hAnsiTheme="minorHAnsi" w:cstheme="minorHAnsi"/>
          <w:b/>
          <w:i/>
          <w:sz w:val="18"/>
          <w:szCs w:val="18"/>
        </w:rPr>
        <w:t xml:space="preserve">uprawniające do zajmowania się eksploatacją urządzeń, instalacji i sieci na stanowisku eksploatacji </w:t>
      </w:r>
      <w:r w:rsidRPr="00790C53">
        <w:rPr>
          <w:rFonts w:asciiTheme="minorHAnsi" w:hAnsiTheme="minorHAnsi" w:cstheme="minorHAnsi"/>
          <w:bCs/>
          <w:i/>
          <w:sz w:val="18"/>
          <w:szCs w:val="18"/>
        </w:rPr>
        <w:t>(Załącznik nr 2 Dz.U. 2022 poz. 1392 lub punkty równoważne Załącznik nr 1 Dz.U. 2022 poz.1392)</w:t>
      </w:r>
      <w:r w:rsidRPr="00790C53">
        <w:rPr>
          <w:rFonts w:asciiTheme="minorHAnsi" w:hAnsiTheme="minorHAnsi" w:cstheme="minorHAnsi"/>
          <w:b/>
          <w:i/>
          <w:sz w:val="18"/>
          <w:szCs w:val="18"/>
        </w:rPr>
        <w:t>,</w:t>
      </w:r>
      <w:r w:rsidRPr="00790C53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</w:t>
      </w:r>
      <w:r w:rsidRPr="00790C53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w tym </w:t>
      </w:r>
      <w:r w:rsidRPr="00790C53">
        <w:rPr>
          <w:rFonts w:asciiTheme="minorHAnsi" w:hAnsiTheme="minorHAnsi" w:cstheme="minorHAnsi"/>
          <w:b/>
          <w:bCs/>
          <w:i/>
          <w:sz w:val="18"/>
          <w:szCs w:val="18"/>
        </w:rPr>
        <w:t>co najmniej jedną osobą posiadającą świadectwo kwalifikacyjne „D” uprawniające do zajmowania się eksploatacją urządzeń, instalacji i sieci na stanowisku dozoru</w:t>
      </w:r>
      <w:r w:rsidRPr="00790C5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790C53">
        <w:rPr>
          <w:rFonts w:asciiTheme="minorHAnsi" w:hAnsiTheme="minorHAnsi" w:cstheme="minorHAnsi"/>
          <w:bCs/>
          <w:i/>
          <w:sz w:val="18"/>
          <w:szCs w:val="18"/>
        </w:rPr>
        <w:t>(Załącznik nr 2 Dz.U. 2022 poz. 1392 lub punkty równoważne Załącznik nr 1 Dz.U. 2022 poz.1392),wydane na postawie art. 54 ust. 6 ustawy z dnia 10 kwietnia 1997 r. - Prawo energetyczne (tj. Dz. U. 2012 poz. 1059 ze zm.) lub odpowiadające im ważne uprawnienia, które zostały wydane na podstawie wcześniej obowiązujących przepisów</w:t>
      </w:r>
    </w:p>
    <w:p w14:paraId="694CA6B1" w14:textId="180D26CF" w:rsidR="00E110C0" w:rsidRDefault="00E110C0" w:rsidP="00790C53">
      <w:pPr>
        <w:pStyle w:val="Akapitzlist"/>
        <w:ind w:left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4"/>
        <w:gridCol w:w="1593"/>
        <w:gridCol w:w="3419"/>
        <w:gridCol w:w="2712"/>
      </w:tblGrid>
      <w:tr w:rsidR="00B34F9D" w:rsidRPr="00A82595" w14:paraId="54B4B8A8" w14:textId="77777777" w:rsidTr="00790C53">
        <w:trPr>
          <w:cantSplit/>
          <w:trHeight w:val="1071"/>
          <w:jc w:val="center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30A449C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7BF6F6E6" w14:textId="77777777" w:rsidR="00B34F9D" w:rsidRPr="00B34F9D" w:rsidRDefault="00B34F9D" w:rsidP="00732AEA">
            <w:pPr>
              <w:ind w:left="187"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 xml:space="preserve">Imię </w:t>
            </w:r>
          </w:p>
          <w:p w14:paraId="4C6ADAC7" w14:textId="77777777" w:rsidR="00B34F9D" w:rsidRPr="00B34F9D" w:rsidRDefault="00B34F9D" w:rsidP="00732AEA">
            <w:pPr>
              <w:ind w:left="187"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i nazwisko</w:t>
            </w:r>
          </w:p>
          <w:p w14:paraId="3A57DCA2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 xml:space="preserve">      osoby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7B8129C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 xml:space="preserve">           Specjalność i zakres uprawnień</w:t>
            </w:r>
          </w:p>
          <w:p w14:paraId="4BAEC9C1" w14:textId="77777777" w:rsidR="00B34F9D" w:rsidRPr="00B34F9D" w:rsidRDefault="00B34F9D" w:rsidP="00732AEA">
            <w:pPr>
              <w:ind w:left="212" w:hanging="284"/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B7EDE36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1D1F8314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oznaczenie organu wydającego,</w:t>
            </w:r>
          </w:p>
          <w:p w14:paraId="5CF4585A" w14:textId="77777777" w:rsidR="00B34F9D" w:rsidRPr="00B34F9D" w:rsidRDefault="00B34F9D" w:rsidP="00732AEA">
            <w:pPr>
              <w:ind w:hanging="284"/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nr, data uzyskania uprawnień</w:t>
            </w:r>
          </w:p>
          <w:p w14:paraId="24EE567B" w14:textId="77777777" w:rsidR="00B34F9D" w:rsidRPr="00B34F9D" w:rsidRDefault="00B34F9D" w:rsidP="00732AEA">
            <w:pPr>
              <w:tabs>
                <w:tab w:val="left" w:pos="264"/>
              </w:tabs>
              <w:ind w:hanging="284"/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(</w:t>
            </w:r>
            <w:proofErr w:type="spellStart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dd</w:t>
            </w:r>
            <w:proofErr w:type="spellEnd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-mm-</w:t>
            </w:r>
            <w:proofErr w:type="spellStart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rrrr</w:t>
            </w:r>
            <w:proofErr w:type="spellEnd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)</w:t>
            </w:r>
          </w:p>
        </w:tc>
      </w:tr>
      <w:tr w:rsidR="00B34F9D" w:rsidRPr="00AA7F87" w14:paraId="45D7F3C8" w14:textId="77777777" w:rsidTr="00790C53">
        <w:trPr>
          <w:cantSplit/>
          <w:trHeight w:val="1029"/>
          <w:jc w:val="center"/>
        </w:trPr>
        <w:tc>
          <w:tcPr>
            <w:tcW w:w="9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CF9EC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</w:p>
          <w:p w14:paraId="56AC93FF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  <w:t xml:space="preserve">     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5B67F7E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341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364A939" w14:textId="77777777" w:rsidR="00790C53" w:rsidRDefault="00790C53" w:rsidP="00732AEA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3545E728" w14:textId="1BB46A74" w:rsidR="00B34F9D" w:rsidRPr="00B34F9D" w:rsidRDefault="00B34F9D" w:rsidP="00732AEA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Świadectwo kwalifikacyjne „</w:t>
            </w:r>
            <w:r w:rsidRPr="00A75216">
              <w:rPr>
                <w:rFonts w:asciiTheme="minorHAnsi" w:hAnsiTheme="minorHAnsi" w:cstheme="minorHAnsi"/>
                <w:b/>
                <w:i/>
                <w:color w:val="FF0000"/>
                <w:sz w:val="14"/>
                <w:szCs w:val="14"/>
              </w:rPr>
              <w:t>E</w:t>
            </w:r>
            <w:r w:rsidRPr="00B34F9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” </w:t>
            </w:r>
            <w:r w:rsidR="00790C53" w:rsidRPr="00790C5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grupy, co najmniej w zakresie pkt. 2 uprawniające do zajmowania się eksploatacją urządzeń, instalacji i sieci na stanowisku eksploatacji</w:t>
            </w:r>
          </w:p>
        </w:tc>
        <w:tc>
          <w:tcPr>
            <w:tcW w:w="2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1AFF6" w14:textId="77777777" w:rsidR="00B34F9D" w:rsidRPr="00B34F9D" w:rsidRDefault="00B34F9D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</w:tr>
      <w:tr w:rsidR="00B34F9D" w:rsidRPr="00AA7F87" w14:paraId="13AB93D1" w14:textId="77777777" w:rsidTr="00790C53">
        <w:trPr>
          <w:cantSplit/>
          <w:trHeight w:val="491"/>
          <w:jc w:val="center"/>
        </w:trPr>
        <w:tc>
          <w:tcPr>
            <w:tcW w:w="9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B01FF2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C63AB0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341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3AC65F7C" w14:textId="77777777" w:rsidR="00B34F9D" w:rsidRPr="00B34F9D" w:rsidRDefault="00B34F9D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</w:p>
        </w:tc>
        <w:tc>
          <w:tcPr>
            <w:tcW w:w="27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49E0F3" w14:textId="77777777" w:rsidR="00B34F9D" w:rsidRPr="00B34F9D" w:rsidRDefault="00B34F9D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</w:tr>
      <w:tr w:rsidR="00B34F9D" w:rsidRPr="00AA7F87" w14:paraId="25151EF7" w14:textId="77777777" w:rsidTr="00790C53">
        <w:trPr>
          <w:cantSplit/>
          <w:trHeight w:val="491"/>
          <w:jc w:val="center"/>
        </w:trPr>
        <w:tc>
          <w:tcPr>
            <w:tcW w:w="9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27F36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  <w:t xml:space="preserve">    </w:t>
            </w:r>
          </w:p>
          <w:p w14:paraId="4FE6FCA1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  <w:t xml:space="preserve">     2.</w:t>
            </w:r>
          </w:p>
        </w:tc>
        <w:tc>
          <w:tcPr>
            <w:tcW w:w="15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6874D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  <w:tc>
          <w:tcPr>
            <w:tcW w:w="341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EDC068" w14:textId="77777777" w:rsidR="00B34F9D" w:rsidRDefault="00790C53" w:rsidP="00732AEA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790C53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Świadectwo kwalifikacyjne „</w:t>
            </w:r>
            <w:r w:rsidRPr="00A75216">
              <w:rPr>
                <w:rFonts w:asciiTheme="minorHAnsi" w:eastAsia="Calibri" w:hAnsiTheme="minorHAnsi" w:cstheme="minorHAnsi"/>
                <w:b/>
                <w:bCs/>
                <w:i/>
                <w:color w:val="FF0000"/>
                <w:sz w:val="14"/>
                <w:szCs w:val="14"/>
              </w:rPr>
              <w:t>E</w:t>
            </w:r>
            <w:r w:rsidRPr="00790C53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” grupy, co najmniej w zakresie pkt. 2 uprawniające do zajmowania się eksploatacją urządzeń, instalacji i sieci na stanowisku eksploatacji</w:t>
            </w:r>
          </w:p>
          <w:p w14:paraId="13612B8C" w14:textId="77777777" w:rsidR="00790C53" w:rsidRDefault="00790C53" w:rsidP="00732AEA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</w:p>
          <w:p w14:paraId="7DFD3BE1" w14:textId="38081F9F" w:rsidR="00790C53" w:rsidRPr="00A75216" w:rsidRDefault="00790C53" w:rsidP="00790C53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  <w:u w:val="single"/>
              </w:rPr>
            </w:pPr>
            <w:r w:rsidRPr="00A75216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  <w:u w:val="single"/>
              </w:rPr>
              <w:t>oraz</w:t>
            </w:r>
          </w:p>
          <w:p w14:paraId="14691001" w14:textId="77777777" w:rsidR="00790C53" w:rsidRDefault="00790C53" w:rsidP="00790C53">
            <w:pPr>
              <w:jc w:val="center"/>
            </w:pPr>
          </w:p>
          <w:p w14:paraId="5F2A93F4" w14:textId="06068587" w:rsidR="00790C53" w:rsidRDefault="00790C53" w:rsidP="00790C53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Ś</w:t>
            </w:r>
            <w:r w:rsidRPr="00790C53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wiadectwo kwalifikacyjne „</w:t>
            </w:r>
            <w:r w:rsidRPr="00A75216">
              <w:rPr>
                <w:rFonts w:asciiTheme="minorHAnsi" w:eastAsia="Calibri" w:hAnsiTheme="minorHAnsi" w:cstheme="minorHAnsi"/>
                <w:b/>
                <w:bCs/>
                <w:i/>
                <w:color w:val="FF0000"/>
                <w:sz w:val="14"/>
                <w:szCs w:val="14"/>
              </w:rPr>
              <w:t>D</w:t>
            </w:r>
            <w:r w:rsidRPr="00790C53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” uprawniające do zajmowania się eksploatacją urządzeń, instalacji i sieci na stanowisku dozoru</w:t>
            </w:r>
          </w:p>
          <w:p w14:paraId="6C65E019" w14:textId="77777777" w:rsidR="00790C53" w:rsidRDefault="00790C53" w:rsidP="00790C53">
            <w:pPr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</w:p>
          <w:p w14:paraId="5A616CCB" w14:textId="77777777" w:rsidR="00790C53" w:rsidRDefault="00790C53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</w:p>
          <w:p w14:paraId="3D317482" w14:textId="20811D70" w:rsidR="00790C53" w:rsidRPr="00B34F9D" w:rsidRDefault="00790C53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</w:p>
        </w:tc>
        <w:tc>
          <w:tcPr>
            <w:tcW w:w="2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F697B" w14:textId="77777777" w:rsidR="00B34F9D" w:rsidRPr="00B34F9D" w:rsidRDefault="00B34F9D" w:rsidP="00732AEA">
            <w:pPr>
              <w:jc w:val="center"/>
              <w:rPr>
                <w:rFonts w:asciiTheme="minorHAnsi" w:eastAsia="Calibri" w:hAnsiTheme="minorHAnsi" w:cstheme="minorHAnsi"/>
                <w:bCs/>
                <w:i/>
                <w:sz w:val="16"/>
                <w:szCs w:val="16"/>
              </w:rPr>
            </w:pPr>
          </w:p>
        </w:tc>
      </w:tr>
    </w:tbl>
    <w:p w14:paraId="1FD98DEA" w14:textId="77777777" w:rsidR="00B34F9D" w:rsidRPr="00B34F9D" w:rsidRDefault="00B34F9D" w:rsidP="00B34F9D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6E32BE64" w14:textId="77777777" w:rsidR="00B34F9D" w:rsidRDefault="00B34F9D" w:rsidP="00B34F9D">
      <w:pPr>
        <w:pStyle w:val="Akapitzlist"/>
        <w:numPr>
          <w:ilvl w:val="0"/>
          <w:numId w:val="54"/>
        </w:numPr>
        <w:ind w:left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B34F9D">
        <w:rPr>
          <w:rFonts w:asciiTheme="minorHAnsi" w:hAnsiTheme="minorHAnsi" w:cstheme="minorHAnsi"/>
          <w:b/>
          <w:i/>
          <w:sz w:val="18"/>
          <w:szCs w:val="18"/>
        </w:rPr>
        <w:t xml:space="preserve">co najmniej jedną osobą posiadającą „Certyfikat F-gazowy” kat. I </w:t>
      </w:r>
      <w:r w:rsidRPr="00B34F9D">
        <w:rPr>
          <w:rFonts w:asciiTheme="minorHAnsi" w:hAnsiTheme="minorHAnsi" w:cstheme="minorHAnsi"/>
          <w:bCs/>
          <w:i/>
          <w:sz w:val="18"/>
          <w:szCs w:val="18"/>
        </w:rPr>
        <w:t>(kontrola szczelności, instalacji, konserwacja, serwisowanie i odzysk) wydany na postawie Ustawy z dnia 15 maja 2015 r. o substancjach zubożających warstwę ozonową oraz o niektórych fluorowanych gazach cieplarnianych Rozporządzenie Parlamentu Europejskiego i Rady (WE) nr 1005/2009 z dnia 16 września 2009 r. w sprawie substancji zubożających warstwę ozonową. Na równi z ww. kwalifikacjami traktuje się decyzję o uznaniu kwalifikacji zawodowych dla obywateli państw członkowskich UE.</w:t>
      </w:r>
    </w:p>
    <w:p w14:paraId="34EA30F2" w14:textId="77777777" w:rsidR="00B34F9D" w:rsidRDefault="00B34F9D" w:rsidP="00B34F9D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1"/>
        <w:gridCol w:w="1578"/>
        <w:gridCol w:w="2509"/>
        <w:gridCol w:w="3598"/>
      </w:tblGrid>
      <w:tr w:rsidR="00B34F9D" w:rsidRPr="002924C7" w14:paraId="1BD747A9" w14:textId="77777777" w:rsidTr="00B34F9D">
        <w:trPr>
          <w:cantSplit/>
          <w:trHeight w:val="1064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B7098AD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799DD58C" w14:textId="68A63F26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Imię</w:t>
            </w:r>
          </w:p>
          <w:p w14:paraId="37165E9C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i nazwisko</w:t>
            </w:r>
          </w:p>
          <w:p w14:paraId="70385F29" w14:textId="4CD189B1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osoby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DA79597" w14:textId="1D9C32EE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Specjalność i zakres uprawnień</w:t>
            </w:r>
          </w:p>
          <w:p w14:paraId="612298B2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35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748D283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0FC0AA02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  <w:t>oznaczenie organu wydającego,</w:t>
            </w:r>
          </w:p>
          <w:p w14:paraId="6D46CDF7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nr, data uzyskania uprawnień</w:t>
            </w:r>
          </w:p>
          <w:p w14:paraId="50586242" w14:textId="77777777" w:rsidR="00B34F9D" w:rsidRPr="00B34F9D" w:rsidRDefault="00B34F9D" w:rsidP="00B34F9D">
            <w:pPr>
              <w:ind w:hanging="284"/>
              <w:jc w:val="center"/>
              <w:rPr>
                <w:rFonts w:asciiTheme="minorHAnsi" w:eastAsia="Calibri" w:hAnsiTheme="minorHAnsi" w:cstheme="minorHAnsi"/>
                <w:b/>
                <w:bCs/>
                <w:i/>
                <w:sz w:val="14"/>
                <w:szCs w:val="14"/>
              </w:rPr>
            </w:pPr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(</w:t>
            </w:r>
            <w:proofErr w:type="spellStart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dd</w:t>
            </w:r>
            <w:proofErr w:type="spellEnd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-mm-</w:t>
            </w:r>
            <w:proofErr w:type="spellStart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rrrr</w:t>
            </w:r>
            <w:proofErr w:type="spellEnd"/>
            <w:r w:rsidRPr="00B34F9D">
              <w:rPr>
                <w:rFonts w:asciiTheme="minorHAnsi" w:eastAsia="Calibri" w:hAnsiTheme="minorHAnsi" w:cstheme="minorHAnsi"/>
                <w:bCs/>
                <w:i/>
                <w:sz w:val="14"/>
                <w:szCs w:val="14"/>
              </w:rPr>
              <w:t>)</w:t>
            </w:r>
          </w:p>
        </w:tc>
      </w:tr>
      <w:tr w:rsidR="00B34F9D" w:rsidRPr="002924C7" w14:paraId="574B2951" w14:textId="77777777" w:rsidTr="00B34F9D">
        <w:trPr>
          <w:cantSplit/>
          <w:trHeight w:val="1022"/>
          <w:jc w:val="center"/>
        </w:trPr>
        <w:tc>
          <w:tcPr>
            <w:tcW w:w="9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4EEF2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</w:pPr>
          </w:p>
          <w:p w14:paraId="65AF7781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  <w:t xml:space="preserve">   </w:t>
            </w:r>
          </w:p>
          <w:p w14:paraId="1788758B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</w:pPr>
            <w:r w:rsidRPr="00B34F9D">
              <w:rPr>
                <w:rFonts w:asciiTheme="minorHAnsi" w:eastAsia="Calibri" w:hAnsiTheme="minorHAnsi" w:cstheme="minorHAnsi"/>
                <w:b/>
                <w:bCs/>
                <w:i/>
                <w:sz w:val="18"/>
                <w:szCs w:val="18"/>
              </w:rPr>
              <w:t xml:space="preserve">  1.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9121BA0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</w:rPr>
            </w:pPr>
          </w:p>
        </w:tc>
        <w:tc>
          <w:tcPr>
            <w:tcW w:w="25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6BAC9EC" w14:textId="77777777" w:rsidR="00B34F9D" w:rsidRPr="00B34F9D" w:rsidRDefault="00B34F9D" w:rsidP="00732AEA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76E16C26" w14:textId="77777777" w:rsidR="00B34F9D" w:rsidRPr="00B34F9D" w:rsidRDefault="00B34F9D" w:rsidP="00732AEA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1D896F23" w14:textId="77777777" w:rsidR="00B34F9D" w:rsidRDefault="00B34F9D" w:rsidP="00732AEA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</w:p>
          <w:p w14:paraId="40FEF31A" w14:textId="716A7EA5" w:rsidR="00B34F9D" w:rsidRPr="00B34F9D" w:rsidRDefault="00B34F9D" w:rsidP="00732AEA">
            <w:pPr>
              <w:jc w:val="center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B34F9D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Certyfikat F-gazowy” kat. I</w:t>
            </w:r>
          </w:p>
        </w:tc>
        <w:tc>
          <w:tcPr>
            <w:tcW w:w="35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10BAF" w14:textId="77777777" w:rsidR="00B34F9D" w:rsidRPr="00B34F9D" w:rsidRDefault="00B34F9D" w:rsidP="00732AEA">
            <w:pPr>
              <w:jc w:val="both"/>
              <w:rPr>
                <w:rFonts w:asciiTheme="minorHAnsi" w:eastAsia="Calibri" w:hAnsiTheme="minorHAnsi" w:cstheme="minorHAnsi"/>
                <w:bCs/>
                <w:i/>
                <w:sz w:val="18"/>
                <w:szCs w:val="18"/>
              </w:rPr>
            </w:pPr>
          </w:p>
        </w:tc>
      </w:tr>
      <w:tr w:rsidR="00B34F9D" w:rsidRPr="002924C7" w14:paraId="5CA534AF" w14:textId="77777777" w:rsidTr="00B34F9D">
        <w:trPr>
          <w:cantSplit/>
          <w:trHeight w:val="488"/>
          <w:jc w:val="center"/>
        </w:trPr>
        <w:tc>
          <w:tcPr>
            <w:tcW w:w="9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F1B2" w14:textId="77777777" w:rsidR="00B34F9D" w:rsidRPr="002924C7" w:rsidRDefault="00B34F9D" w:rsidP="00732AEA">
            <w:pPr>
              <w:jc w:val="both"/>
              <w:rPr>
                <w:rFonts w:eastAsia="Calibri" w:cs="Segoe U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5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141BC" w14:textId="77777777" w:rsidR="00B34F9D" w:rsidRPr="002924C7" w:rsidRDefault="00B34F9D" w:rsidP="00732AEA">
            <w:pPr>
              <w:jc w:val="both"/>
              <w:rPr>
                <w:rFonts w:eastAsia="Calibri" w:cs="Segoe UI"/>
                <w:bCs/>
                <w:i/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39DBE" w14:textId="77777777" w:rsidR="00B34F9D" w:rsidRPr="002924C7" w:rsidRDefault="00B34F9D" w:rsidP="00732AEA">
            <w:pPr>
              <w:jc w:val="both"/>
              <w:rPr>
                <w:rFonts w:eastAsia="Calibri" w:cs="Segoe UI"/>
                <w:bCs/>
                <w:i/>
                <w:sz w:val="18"/>
                <w:szCs w:val="18"/>
              </w:rPr>
            </w:pPr>
          </w:p>
        </w:tc>
        <w:tc>
          <w:tcPr>
            <w:tcW w:w="35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50B3" w14:textId="77777777" w:rsidR="00B34F9D" w:rsidRPr="002924C7" w:rsidRDefault="00B34F9D" w:rsidP="00732AEA">
            <w:pPr>
              <w:jc w:val="both"/>
              <w:rPr>
                <w:rFonts w:eastAsia="Calibri" w:cs="Segoe UI"/>
                <w:bCs/>
                <w:i/>
                <w:sz w:val="18"/>
                <w:szCs w:val="18"/>
              </w:rPr>
            </w:pPr>
          </w:p>
        </w:tc>
      </w:tr>
    </w:tbl>
    <w:p w14:paraId="67964CE5" w14:textId="77777777" w:rsidR="00B34F9D" w:rsidRDefault="00B34F9D" w:rsidP="00B34F9D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7F115D23" w14:textId="77777777" w:rsidR="00B34F9D" w:rsidRPr="00B34F9D" w:rsidRDefault="00B34F9D" w:rsidP="00B34F9D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471ED58B" w14:textId="6C6DD69A" w:rsidR="00C56804" w:rsidRDefault="00D454F3" w:rsidP="000043DA">
      <w:pPr>
        <w:jc w:val="both"/>
        <w:rPr>
          <w:rFonts w:ascii="Calibri" w:eastAsia="Calibri" w:hAnsi="Calibri" w:cs="Segoe UI"/>
          <w:i/>
          <w:sz w:val="16"/>
          <w:szCs w:val="16"/>
          <w:lang w:eastAsia="en-US"/>
        </w:rPr>
      </w:pPr>
      <w:r>
        <w:rPr>
          <w:rFonts w:asciiTheme="minorHAnsi" w:eastAsia="Calibri" w:hAnsiTheme="minorHAnsi" w:cs="Segoe UI"/>
          <w:bCs/>
          <w:i/>
          <w:sz w:val="18"/>
          <w:szCs w:val="18"/>
        </w:rPr>
        <w:t xml:space="preserve">      </w:t>
      </w:r>
      <w:r w:rsidR="005B777A">
        <w:rPr>
          <w:rFonts w:asciiTheme="minorHAnsi" w:eastAsia="Calibri" w:hAnsiTheme="minorHAnsi" w:cs="Segoe UI"/>
          <w:bCs/>
          <w:i/>
          <w:sz w:val="18"/>
          <w:szCs w:val="18"/>
        </w:rPr>
        <w:t xml:space="preserve">   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 imieniu Wykonawcy, którego reprezentuję, oświadczam, że wyżej wymieniona/e osoba/y posiada</w:t>
      </w:r>
      <w:r w:rsidR="009A7FC6">
        <w:rPr>
          <w:rFonts w:ascii="Calibri" w:eastAsia="Calibri" w:hAnsi="Calibri" w:cs="Segoe UI"/>
          <w:i/>
          <w:sz w:val="16"/>
          <w:szCs w:val="16"/>
          <w:lang w:eastAsia="en-US"/>
        </w:rPr>
        <w:t>/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ją wyma</w:t>
      </w:r>
      <w:r w:rsidR="00BF08D9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gane </w:t>
      </w:r>
      <w:r w:rsidR="00687525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w cz. IV.  ust. 1 pkt. </w:t>
      </w:r>
      <w:r w:rsidR="00B34F9D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a. </w:t>
      </w:r>
      <w:r w:rsidR="00687525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b </w:t>
      </w:r>
      <w:r w:rsidR="00BF08D9">
        <w:rPr>
          <w:rFonts w:ascii="Calibri" w:eastAsia="Calibri" w:hAnsi="Calibri" w:cs="Segoe UI"/>
          <w:i/>
          <w:sz w:val="16"/>
          <w:szCs w:val="16"/>
          <w:lang w:eastAsia="en-US"/>
        </w:rPr>
        <w:t>S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WZ kwalifikacje i są zdolne do wykonania przedmiotu Zakupu.</w:t>
      </w:r>
    </w:p>
    <w:p w14:paraId="53D36212" w14:textId="77777777" w:rsidR="00401C9E" w:rsidRDefault="00401C9E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52757AD" w14:textId="77777777" w:rsidR="0086355B" w:rsidRDefault="0086355B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4C9FE3BD" w14:textId="77777777" w:rsidR="00401C9E" w:rsidRDefault="00401C9E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796AF00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3A20820" w14:textId="77777777" w:rsidR="003E272A" w:rsidRDefault="003E272A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FB3C37F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E5FC3D8" w14:textId="77777777" w:rsidR="000043DA" w:rsidRPr="003E0522" w:rsidRDefault="000043DA" w:rsidP="000043DA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0AE8EDBE" w14:textId="77777777" w:rsidR="00F41C6A" w:rsidRDefault="000043DA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 imieniu Wykonawcy lub  pieczątka wraz z podpisem</w:t>
      </w:r>
    </w:p>
    <w:p w14:paraId="5073BA9A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632BE95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E12AD81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8A8B6E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A2311F5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8B80AEC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C31910B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344AC0F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B1C5CB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1B6369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61515EE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A669469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A93AD69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94D6F1D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C9C4237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EF96EC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6F3A87A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DEC57B2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7445A17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915FE7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8237F58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7CF6C0E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90EA187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805B6F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E25BE05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257B16C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975D631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1BC6F5F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188FB9E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9484EE0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40112CC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DABB5A9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2F89D9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96C30E0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C3043C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A0E8402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E347101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7046FB7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C76FFBC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393229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0A153C6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6DA71A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E82DC20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787E995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6402901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5CFEC5C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DD1D1CE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B10C1EE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5DCBEE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AC31C54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C67376D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96AA4D6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84228A2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C6918A7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5E936C8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E878EB1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6E8A82B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81A0CD6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E86FC63" w14:textId="77777777" w:rsidR="006D192B" w:rsidRDefault="006D192B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E2BB" w14:textId="77777777" w:rsidR="008A6366" w:rsidRDefault="008A6366" w:rsidP="00566A36">
      <w:r>
        <w:separator/>
      </w:r>
    </w:p>
  </w:endnote>
  <w:endnote w:type="continuationSeparator" w:id="0">
    <w:p w14:paraId="3BEACE47" w14:textId="77777777" w:rsidR="008A6366" w:rsidRDefault="008A636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BAD6" w14:textId="77777777" w:rsidR="008A6366" w:rsidRDefault="008A6366" w:rsidP="00566A36">
      <w:r>
        <w:separator/>
      </w:r>
    </w:p>
  </w:footnote>
  <w:footnote w:type="continuationSeparator" w:id="0">
    <w:p w14:paraId="335C50CD" w14:textId="77777777" w:rsidR="008A6366" w:rsidRDefault="008A636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98103A20"/>
    <w:lvl w:ilvl="0" w:tplc="43FCAD2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FF5E43CA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AF5CF3CE"/>
    <w:lvl w:ilvl="0" w:tplc="C7CA40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E852168A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727"/>
    <w:rsid w:val="000D1D0B"/>
    <w:rsid w:val="000D230D"/>
    <w:rsid w:val="000D32CB"/>
    <w:rsid w:val="000D361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6E1A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691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0C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0FCB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6C93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83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86C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925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1CF1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669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4F0C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1C6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D8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44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0FEA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210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3D23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0903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5EC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555"/>
    <w:rsid w:val="006847D9"/>
    <w:rsid w:val="00686AAF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0C5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366"/>
    <w:rsid w:val="008A68AB"/>
    <w:rsid w:val="008A69D5"/>
    <w:rsid w:val="008A75EC"/>
    <w:rsid w:val="008B01DA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6F9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A2F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582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2FD7"/>
    <w:rsid w:val="00993342"/>
    <w:rsid w:val="009937C0"/>
    <w:rsid w:val="00993F54"/>
    <w:rsid w:val="009941C1"/>
    <w:rsid w:val="0099429A"/>
    <w:rsid w:val="00995066"/>
    <w:rsid w:val="00995D64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0F0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16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0EB7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4F9D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375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6ECB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376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08F8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2A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694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2BCA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1FE1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6F6A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18B4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Wzór wykazu osób.docx</dmsv2BaseFileName>
    <dmsv2BaseDisplayName xmlns="http://schemas.microsoft.com/sharepoint/v3">Załącznik nr 4 Wzór wykazu osób</dmsv2BaseDisplayName>
    <dmsv2SWPP2ObjectNumber xmlns="http://schemas.microsoft.com/sharepoint/v3">POST/EOD/EOD/BM/00004/2026                        </dmsv2SWPP2ObjectNumber>
    <dmsv2SWPP2SumMD5 xmlns="http://schemas.microsoft.com/sharepoint/v3">80aeb7a8c3f69e4ce463981ef62dda36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24123489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JEUP5JKVCYQC-1092029480-3631</_dlc_DocId>
    <_dlc_DocIdUrl xmlns="a19cb1c7-c5c7-46d4-85ae-d83685407bba">
      <Url>https://swpp2.dms.gkpge.pl/sites/41/_layouts/15/DocIdRedir.aspx?ID=JEUP5JKVCYQC-1092029480-3631</Url>
      <Description>JEUP5JKVCYQC-1092029480-3631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A930E-5FC8-4D60-9699-F606277A9582}"/>
</file>

<file path=customXml/itemProps3.xml><?xml version="1.0" encoding="utf-8"?>
<ds:datastoreItem xmlns:ds="http://schemas.openxmlformats.org/officeDocument/2006/customXml" ds:itemID="{85EC01D1-EA9B-4A6C-87FF-C9916947ACA1}"/>
</file>

<file path=customXml/itemProps4.xml><?xml version="1.0" encoding="utf-8"?>
<ds:datastoreItem xmlns:ds="http://schemas.openxmlformats.org/officeDocument/2006/customXml" ds:itemID="{7254D43F-4D79-4488-B745-E8DCBC766DFF}"/>
</file>

<file path=customXml/itemProps5.xml><?xml version="1.0" encoding="utf-8"?>
<ds:datastoreItem xmlns:ds="http://schemas.openxmlformats.org/officeDocument/2006/customXml" ds:itemID="{BC2E43CF-4C5C-44E6-AA81-8DAC80A42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26</cp:revision>
  <cp:lastPrinted>2025-11-04T11:29:00Z</cp:lastPrinted>
  <dcterms:created xsi:type="dcterms:W3CDTF">2026-01-07T11:50:00Z</dcterms:created>
  <dcterms:modified xsi:type="dcterms:W3CDTF">2026-01-14T13:37:00Z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0x0101891000AD7219E686BC6D4099CE491E08FB2AF9</vt:lpwstr>
  </property>
  <property fmtid="{D5CDD505-2E9C-101B-9397-08002B2CF9AE}" pid="10" name="_dlc_DocIdItemGuid">
    <vt:lpwstr>7b0840df-9957-4eb4-a8bc-0fe50ae4558d</vt:lpwstr>
  </property>
</Properties>
</file>